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0B7337">
              <w:rPr>
                <w:b/>
                <w:sz w:val="18"/>
                <w:szCs w:val="18"/>
                <w:lang w:val="it-IT"/>
              </w:rPr>
            </w:r>
            <w:r w:rsidR="000B7337">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3D4E1A">
              <w:rPr>
                <w:b/>
                <w:sz w:val="18"/>
                <w:szCs w:val="18"/>
                <w:lang w:val="de-DE"/>
              </w:rPr>
              <w:t>5</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3D4E1A" w:rsidRPr="003D4E1A">
              <w:rPr>
                <w:b/>
                <w:bCs/>
                <w:sz w:val="18"/>
                <w:szCs w:val="18"/>
                <w:lang w:val="it-IT"/>
              </w:rPr>
              <w:t>8621250091</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0748B1"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0748B1"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B7337">
        <w:rPr>
          <w:rFonts w:eastAsia="Arial Unicode MS"/>
          <w:sz w:val="18"/>
          <w:szCs w:val="18"/>
          <w:lang w:val="de-DE"/>
        </w:rPr>
      </w:r>
      <w:r w:rsidR="000B7337">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0B7337">
        <w:rPr>
          <w:rFonts w:eastAsia="Arial Unicode MS"/>
          <w:sz w:val="18"/>
          <w:szCs w:val="18"/>
          <w:lang w:val="de-DE"/>
        </w:rPr>
      </w:r>
      <w:r w:rsidR="000B733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B7337">
        <w:rPr>
          <w:rFonts w:eastAsia="Arial Unicode MS"/>
          <w:sz w:val="18"/>
          <w:szCs w:val="18"/>
          <w:lang w:val="de-DE"/>
        </w:rPr>
      </w:r>
      <w:r w:rsidR="000B733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B7337">
        <w:rPr>
          <w:rFonts w:eastAsia="Arial Unicode MS"/>
          <w:sz w:val="18"/>
          <w:szCs w:val="18"/>
          <w:lang w:val="de-DE"/>
        </w:rPr>
      </w:r>
      <w:r w:rsidR="000B733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0B7337">
        <w:rPr>
          <w:rFonts w:eastAsia="Arial Unicode MS"/>
          <w:sz w:val="18"/>
          <w:szCs w:val="18"/>
          <w:lang w:val="de-DE"/>
        </w:rPr>
      </w:r>
      <w:r w:rsidR="000B7337">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Start w:id="24" w:name="_GoBack"/>
      <w:bookmarkEnd w:id="22"/>
      <w:bookmarkEnd w:id="24"/>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5"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5"/>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6"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7"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0B7337">
        <w:rPr>
          <w:b/>
          <w:bCs/>
          <w:sz w:val="18"/>
          <w:szCs w:val="18"/>
          <w:lang w:val="de-DE"/>
        </w:rPr>
      </w:r>
      <w:r w:rsidR="000B7337">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B7337">
        <w:rPr>
          <w:b/>
          <w:sz w:val="18"/>
          <w:szCs w:val="18"/>
          <w:lang w:val="de-DE"/>
        </w:rPr>
      </w:r>
      <w:r w:rsidR="000B7337">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8"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8"/>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9"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9"/>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30"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30"/>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1"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0B7337">
        <w:rPr>
          <w:sz w:val="18"/>
          <w:szCs w:val="18"/>
          <w:lang w:val="de-DE"/>
        </w:rPr>
      </w:r>
      <w:r w:rsidR="000B7337">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1"/>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B7337">
        <w:rPr>
          <w:b/>
          <w:sz w:val="18"/>
          <w:szCs w:val="18"/>
          <w:lang w:val="de-DE"/>
        </w:rPr>
      </w:r>
      <w:r w:rsidR="000B7337">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2" w:name="_Hlk527364934"/>
      <w:bookmarkStart w:id="33"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2"/>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4" w:name="_Hlk527365001"/>
      <w:bookmarkEnd w:id="33"/>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4"/>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5"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6" w:name="_Hlk527365101"/>
      <w:bookmarkEnd w:id="35"/>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7"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7"/>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8"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8"/>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9"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40"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1"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2"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2"/>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0748B1"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9"/>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0748B1"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0748B1"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0748B1"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0B7337"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0B7337"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0748B1">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0748B1"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0748B1"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748B1"/>
    <w:rsid w:val="000807B2"/>
    <w:rsid w:val="000869F3"/>
    <w:rsid w:val="00092646"/>
    <w:rsid w:val="00096740"/>
    <w:rsid w:val="000A4AC4"/>
    <w:rsid w:val="000A5DDE"/>
    <w:rsid w:val="000A6FBB"/>
    <w:rsid w:val="000A7A5D"/>
    <w:rsid w:val="000B3716"/>
    <w:rsid w:val="000B5ACC"/>
    <w:rsid w:val="000B7337"/>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4E1A"/>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439AD94A"/>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BAC72-F8F5-41F1-9A1C-B007923DA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1C3DF402.dotm</Template>
  <TotalTime>0</TotalTime>
  <Pages>18</Pages>
  <Words>4919</Words>
  <Characters>28043</Characters>
  <Application>Microsoft Office Word</Application>
  <DocSecurity>0</DocSecurity>
  <Lines>233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32897</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7</cp:revision>
  <cp:lastPrinted>2019-12-13T09:51:00Z</cp:lastPrinted>
  <dcterms:created xsi:type="dcterms:W3CDTF">2021-02-18T11:29:00Z</dcterms:created>
  <dcterms:modified xsi:type="dcterms:W3CDTF">2021-04-13T10:15:00Z</dcterms:modified>
</cp:coreProperties>
</file>